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30A9F2F8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3C1D30">
        <w:rPr>
          <w:rFonts w:ascii="Garamond" w:hAnsi="Garamond"/>
          <w:sz w:val="24"/>
          <w:szCs w:val="24"/>
        </w:rPr>
        <w:t>1</w:t>
      </w:r>
      <w:r w:rsidR="008529D0">
        <w:rPr>
          <w:rFonts w:ascii="Garamond" w:hAnsi="Garamond"/>
          <w:sz w:val="24"/>
          <w:szCs w:val="24"/>
        </w:rPr>
        <w:t>4</w:t>
      </w:r>
      <w:r w:rsidRPr="003B7B95">
        <w:rPr>
          <w:rFonts w:ascii="Garamond" w:hAnsi="Garamond"/>
          <w:sz w:val="24"/>
          <w:szCs w:val="24"/>
        </w:rPr>
        <w:t>-202</w:t>
      </w:r>
      <w:r w:rsidR="00CA4323">
        <w:rPr>
          <w:rFonts w:ascii="Garamond" w:hAnsi="Garamond"/>
          <w:sz w:val="24"/>
          <w:szCs w:val="24"/>
        </w:rPr>
        <w:t>3</w:t>
      </w:r>
    </w:p>
    <w:p w14:paraId="734915B7" w14:textId="27D1DEC0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8529D0" w:rsidRPr="0091776C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https://zakazky.zcu.cz/contract_display_5926.html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7CA8FD54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CB0F76">
        <w:rPr>
          <w:rFonts w:ascii="Garamond" w:hAnsi="Garamond" w:cs="Arial"/>
          <w:sz w:val="22"/>
          <w:szCs w:val="22"/>
        </w:rPr>
        <w:t>11</w:t>
      </w:r>
      <w:r w:rsidR="00F440C2">
        <w:rPr>
          <w:rFonts w:ascii="Garamond" w:hAnsi="Garamond" w:cs="Arial"/>
          <w:sz w:val="22"/>
          <w:szCs w:val="22"/>
        </w:rPr>
        <w:t>.</w:t>
      </w:r>
      <w:r w:rsidR="00CA4323">
        <w:rPr>
          <w:rFonts w:ascii="Garamond" w:hAnsi="Garamond" w:cs="Arial"/>
          <w:sz w:val="22"/>
          <w:szCs w:val="22"/>
        </w:rPr>
        <w:t>0</w:t>
      </w:r>
      <w:r w:rsidR="00751D83">
        <w:rPr>
          <w:rFonts w:ascii="Garamond" w:hAnsi="Garamond" w:cs="Arial"/>
          <w:sz w:val="22"/>
          <w:szCs w:val="22"/>
        </w:rPr>
        <w:t>4</w:t>
      </w:r>
      <w:r w:rsidR="003B7B95">
        <w:rPr>
          <w:rFonts w:ascii="Garamond" w:hAnsi="Garamond" w:cs="Arial"/>
          <w:sz w:val="22"/>
          <w:szCs w:val="22"/>
        </w:rPr>
        <w:t>.202</w:t>
      </w:r>
      <w:r w:rsidR="00CA4323">
        <w:rPr>
          <w:rFonts w:ascii="Garamond" w:hAnsi="Garamond" w:cs="Arial"/>
          <w:sz w:val="22"/>
          <w:szCs w:val="22"/>
        </w:rPr>
        <w:t>3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8529D0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6C4AA6" w14:textId="77777777" w:rsidR="007821AD" w:rsidRDefault="007821AD" w:rsidP="00795AAC">
      <w:r>
        <w:separator/>
      </w:r>
    </w:p>
  </w:endnote>
  <w:endnote w:type="continuationSeparator" w:id="0">
    <w:p w14:paraId="73B3C7EE" w14:textId="77777777" w:rsidR="007821AD" w:rsidRDefault="007821AD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051346" w14:textId="77777777" w:rsidR="007821AD" w:rsidRDefault="007821AD" w:rsidP="00795AAC">
      <w:r>
        <w:separator/>
      </w:r>
    </w:p>
  </w:footnote>
  <w:footnote w:type="continuationSeparator" w:id="0">
    <w:p w14:paraId="2C0C61F4" w14:textId="77777777" w:rsidR="007821AD" w:rsidRDefault="007821AD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3C37"/>
    <w:rsid w:val="00086AE4"/>
    <w:rsid w:val="000909A0"/>
    <w:rsid w:val="0009177F"/>
    <w:rsid w:val="00092787"/>
    <w:rsid w:val="00093908"/>
    <w:rsid w:val="00095E03"/>
    <w:rsid w:val="000A4564"/>
    <w:rsid w:val="000A5773"/>
    <w:rsid w:val="000A5E08"/>
    <w:rsid w:val="000B2D5D"/>
    <w:rsid w:val="000C57C5"/>
    <w:rsid w:val="000D01FD"/>
    <w:rsid w:val="000D05C8"/>
    <w:rsid w:val="000D7326"/>
    <w:rsid w:val="000E3DE6"/>
    <w:rsid w:val="000E41E5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011C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28C9"/>
    <w:rsid w:val="001A30F6"/>
    <w:rsid w:val="001A46DB"/>
    <w:rsid w:val="001A5C42"/>
    <w:rsid w:val="001B4B7A"/>
    <w:rsid w:val="001B5234"/>
    <w:rsid w:val="001B557B"/>
    <w:rsid w:val="001C4ABC"/>
    <w:rsid w:val="001C5D21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33F98"/>
    <w:rsid w:val="00235B9F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46ED"/>
    <w:rsid w:val="002865E4"/>
    <w:rsid w:val="0029263C"/>
    <w:rsid w:val="0029401A"/>
    <w:rsid w:val="00294B61"/>
    <w:rsid w:val="00294D04"/>
    <w:rsid w:val="002953CA"/>
    <w:rsid w:val="00295C60"/>
    <w:rsid w:val="00295ECB"/>
    <w:rsid w:val="002A07D6"/>
    <w:rsid w:val="002A087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F1046"/>
    <w:rsid w:val="002F419F"/>
    <w:rsid w:val="002F78C7"/>
    <w:rsid w:val="003024B8"/>
    <w:rsid w:val="003032AC"/>
    <w:rsid w:val="00304A60"/>
    <w:rsid w:val="00305BB0"/>
    <w:rsid w:val="003063D6"/>
    <w:rsid w:val="0031024E"/>
    <w:rsid w:val="00311988"/>
    <w:rsid w:val="003126EA"/>
    <w:rsid w:val="00313A37"/>
    <w:rsid w:val="00315CC8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86E00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D30"/>
    <w:rsid w:val="003C1FD6"/>
    <w:rsid w:val="003D116A"/>
    <w:rsid w:val="003D43B7"/>
    <w:rsid w:val="003D4537"/>
    <w:rsid w:val="003D52BD"/>
    <w:rsid w:val="003E011D"/>
    <w:rsid w:val="003E0579"/>
    <w:rsid w:val="003E3643"/>
    <w:rsid w:val="003E536B"/>
    <w:rsid w:val="003E567A"/>
    <w:rsid w:val="003F767D"/>
    <w:rsid w:val="00405203"/>
    <w:rsid w:val="004059B7"/>
    <w:rsid w:val="00406F62"/>
    <w:rsid w:val="00407E01"/>
    <w:rsid w:val="00420073"/>
    <w:rsid w:val="00423A32"/>
    <w:rsid w:val="00425FD2"/>
    <w:rsid w:val="00426343"/>
    <w:rsid w:val="004376D6"/>
    <w:rsid w:val="004400E1"/>
    <w:rsid w:val="0044369F"/>
    <w:rsid w:val="00444CDE"/>
    <w:rsid w:val="00447494"/>
    <w:rsid w:val="004479AE"/>
    <w:rsid w:val="00452E4D"/>
    <w:rsid w:val="00454450"/>
    <w:rsid w:val="004576B0"/>
    <w:rsid w:val="004605D0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24B1"/>
    <w:rsid w:val="00495F5C"/>
    <w:rsid w:val="004B05B2"/>
    <w:rsid w:val="004B06FE"/>
    <w:rsid w:val="004B68DB"/>
    <w:rsid w:val="004B779A"/>
    <w:rsid w:val="004B7D0C"/>
    <w:rsid w:val="004B7E06"/>
    <w:rsid w:val="004C0CED"/>
    <w:rsid w:val="004C1F42"/>
    <w:rsid w:val="004D005B"/>
    <w:rsid w:val="004D1497"/>
    <w:rsid w:val="004D5164"/>
    <w:rsid w:val="004D64CE"/>
    <w:rsid w:val="004E249B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370CF"/>
    <w:rsid w:val="00541CF2"/>
    <w:rsid w:val="00541F8B"/>
    <w:rsid w:val="00550531"/>
    <w:rsid w:val="005510CB"/>
    <w:rsid w:val="0055137A"/>
    <w:rsid w:val="00553792"/>
    <w:rsid w:val="00554C53"/>
    <w:rsid w:val="00571557"/>
    <w:rsid w:val="005908F1"/>
    <w:rsid w:val="00591CE0"/>
    <w:rsid w:val="00592FF9"/>
    <w:rsid w:val="00594070"/>
    <w:rsid w:val="005A032C"/>
    <w:rsid w:val="005A575C"/>
    <w:rsid w:val="005B0DE0"/>
    <w:rsid w:val="005C01F9"/>
    <w:rsid w:val="005C04A0"/>
    <w:rsid w:val="005C1411"/>
    <w:rsid w:val="005C1E8D"/>
    <w:rsid w:val="005D06B7"/>
    <w:rsid w:val="005E1AA8"/>
    <w:rsid w:val="005E393E"/>
    <w:rsid w:val="005E5085"/>
    <w:rsid w:val="005E599C"/>
    <w:rsid w:val="005F2094"/>
    <w:rsid w:val="0060771B"/>
    <w:rsid w:val="006135F9"/>
    <w:rsid w:val="006168A1"/>
    <w:rsid w:val="00617021"/>
    <w:rsid w:val="0063284D"/>
    <w:rsid w:val="006335E6"/>
    <w:rsid w:val="00635BF5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D786A"/>
    <w:rsid w:val="006E1A40"/>
    <w:rsid w:val="006E2B31"/>
    <w:rsid w:val="006F2316"/>
    <w:rsid w:val="006F3867"/>
    <w:rsid w:val="006F7426"/>
    <w:rsid w:val="0070420C"/>
    <w:rsid w:val="0070545A"/>
    <w:rsid w:val="00710999"/>
    <w:rsid w:val="0072046A"/>
    <w:rsid w:val="007238B3"/>
    <w:rsid w:val="0072481F"/>
    <w:rsid w:val="007306BC"/>
    <w:rsid w:val="00730B83"/>
    <w:rsid w:val="00735FBF"/>
    <w:rsid w:val="00736202"/>
    <w:rsid w:val="007379B2"/>
    <w:rsid w:val="00737A36"/>
    <w:rsid w:val="00743B7D"/>
    <w:rsid w:val="00751D83"/>
    <w:rsid w:val="0075323B"/>
    <w:rsid w:val="00754BF3"/>
    <w:rsid w:val="00757EB6"/>
    <w:rsid w:val="00763198"/>
    <w:rsid w:val="007706A8"/>
    <w:rsid w:val="00780026"/>
    <w:rsid w:val="007821AD"/>
    <w:rsid w:val="007868D5"/>
    <w:rsid w:val="007919B3"/>
    <w:rsid w:val="00792068"/>
    <w:rsid w:val="00792321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29D0"/>
    <w:rsid w:val="00854B10"/>
    <w:rsid w:val="00857883"/>
    <w:rsid w:val="0086327C"/>
    <w:rsid w:val="00865866"/>
    <w:rsid w:val="00865A0C"/>
    <w:rsid w:val="0087625A"/>
    <w:rsid w:val="008762E7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0A23"/>
    <w:rsid w:val="009162DD"/>
    <w:rsid w:val="00917EE9"/>
    <w:rsid w:val="00924ABD"/>
    <w:rsid w:val="009278FA"/>
    <w:rsid w:val="00931CC1"/>
    <w:rsid w:val="00934F82"/>
    <w:rsid w:val="00935123"/>
    <w:rsid w:val="00942A6B"/>
    <w:rsid w:val="009431F2"/>
    <w:rsid w:val="00945C56"/>
    <w:rsid w:val="00951939"/>
    <w:rsid w:val="009537A4"/>
    <w:rsid w:val="0095532A"/>
    <w:rsid w:val="00956D28"/>
    <w:rsid w:val="00957F34"/>
    <w:rsid w:val="0096036A"/>
    <w:rsid w:val="00961369"/>
    <w:rsid w:val="00961B2D"/>
    <w:rsid w:val="00961D50"/>
    <w:rsid w:val="00966008"/>
    <w:rsid w:val="00971D47"/>
    <w:rsid w:val="00972A6A"/>
    <w:rsid w:val="009731AC"/>
    <w:rsid w:val="00973532"/>
    <w:rsid w:val="0097482B"/>
    <w:rsid w:val="00982E28"/>
    <w:rsid w:val="009837D5"/>
    <w:rsid w:val="00986118"/>
    <w:rsid w:val="0099015E"/>
    <w:rsid w:val="00996F18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99A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B1BAB"/>
    <w:rsid w:val="00AB437F"/>
    <w:rsid w:val="00AC352C"/>
    <w:rsid w:val="00AC435C"/>
    <w:rsid w:val="00AC487C"/>
    <w:rsid w:val="00AC534A"/>
    <w:rsid w:val="00AC5408"/>
    <w:rsid w:val="00AC56B9"/>
    <w:rsid w:val="00AD5E45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36AB"/>
    <w:rsid w:val="00B45FBB"/>
    <w:rsid w:val="00B507B9"/>
    <w:rsid w:val="00B51BD2"/>
    <w:rsid w:val="00B57799"/>
    <w:rsid w:val="00B6395E"/>
    <w:rsid w:val="00B650D5"/>
    <w:rsid w:val="00B65AD1"/>
    <w:rsid w:val="00B75A72"/>
    <w:rsid w:val="00B92754"/>
    <w:rsid w:val="00BA2E0E"/>
    <w:rsid w:val="00BA36B4"/>
    <w:rsid w:val="00BB33E6"/>
    <w:rsid w:val="00BB6C3E"/>
    <w:rsid w:val="00BB6C44"/>
    <w:rsid w:val="00BC094B"/>
    <w:rsid w:val="00BC29DF"/>
    <w:rsid w:val="00BC3B08"/>
    <w:rsid w:val="00BC4C17"/>
    <w:rsid w:val="00BD3729"/>
    <w:rsid w:val="00BD447D"/>
    <w:rsid w:val="00BE05AE"/>
    <w:rsid w:val="00BE0E20"/>
    <w:rsid w:val="00BE2640"/>
    <w:rsid w:val="00BF071C"/>
    <w:rsid w:val="00BF1010"/>
    <w:rsid w:val="00BF36E9"/>
    <w:rsid w:val="00C02C63"/>
    <w:rsid w:val="00C03A55"/>
    <w:rsid w:val="00C11970"/>
    <w:rsid w:val="00C12860"/>
    <w:rsid w:val="00C1575F"/>
    <w:rsid w:val="00C232BE"/>
    <w:rsid w:val="00C27316"/>
    <w:rsid w:val="00C310DC"/>
    <w:rsid w:val="00C31F1D"/>
    <w:rsid w:val="00C3468C"/>
    <w:rsid w:val="00C44DE3"/>
    <w:rsid w:val="00C45272"/>
    <w:rsid w:val="00C47B6A"/>
    <w:rsid w:val="00C633E2"/>
    <w:rsid w:val="00C667B7"/>
    <w:rsid w:val="00C7445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23"/>
    <w:rsid w:val="00CA4359"/>
    <w:rsid w:val="00CA4653"/>
    <w:rsid w:val="00CA5C46"/>
    <w:rsid w:val="00CB0F76"/>
    <w:rsid w:val="00CB7D25"/>
    <w:rsid w:val="00CC2565"/>
    <w:rsid w:val="00CC4595"/>
    <w:rsid w:val="00CC5395"/>
    <w:rsid w:val="00CC78B6"/>
    <w:rsid w:val="00CD26D8"/>
    <w:rsid w:val="00CD3643"/>
    <w:rsid w:val="00CE0C1A"/>
    <w:rsid w:val="00CE4CD1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15FA6"/>
    <w:rsid w:val="00D31A32"/>
    <w:rsid w:val="00D33A74"/>
    <w:rsid w:val="00D35563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3786"/>
    <w:rsid w:val="00D74B6E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7FF4"/>
    <w:rsid w:val="00DE1BD2"/>
    <w:rsid w:val="00DE4940"/>
    <w:rsid w:val="00DF16B0"/>
    <w:rsid w:val="00DF3053"/>
    <w:rsid w:val="00E01B4D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24D4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7065"/>
    <w:rsid w:val="00F405D9"/>
    <w:rsid w:val="00F4105E"/>
    <w:rsid w:val="00F4269B"/>
    <w:rsid w:val="00F42EDC"/>
    <w:rsid w:val="00F43DE9"/>
    <w:rsid w:val="00F4408E"/>
    <w:rsid w:val="00F440C2"/>
    <w:rsid w:val="00F467FF"/>
    <w:rsid w:val="00F52805"/>
    <w:rsid w:val="00F54D1D"/>
    <w:rsid w:val="00F57ED9"/>
    <w:rsid w:val="00F71D5A"/>
    <w:rsid w:val="00F72BB3"/>
    <w:rsid w:val="00F73D4C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36A8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926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2vw4MZWbtsAUz+jCwkc5/u9TpXpUoglH3sI64s3AOW8=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1WcKa/9/YVW6JjCI9F51jZZnQmKnhs58TpODQaxXRwA=</DigestValue>
    </Reference>
  </SignedInfo>
  <SignatureValue>sYtTvetSUXXN/xc7tXQtLmBbXR8tWrtupKhtgV+0xT7haQHtfYkFwE+kvT6IyD6c5sGS2fqnbOfI
9Dix2MdL/5PYilvpPfYbEL7iJ0/De848CwfEV0Sh1ufnas4xv48Bkbb0ArGMzhtiBDC9j2eNrIO/
l6t/FKIioIItdhYi/DQ39clEmJK0TxrfqDysQrnfVNecB4d5jQpoWxDq0PxeAkGuD9rQZxunDvX4
XxE6ENb5yAGxqacmShtSGnXzyTDDkdWy6X8hn91kZkN8w+XsMNVupluQSrCVMiZKgD5zRdMggrp/
9LKSOy6KCmHvc2UDRFB9zl2Ck/Skc4xhwL+PhA==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z8iJj4NRA+GEms0m6up47gAmYMeZ54LVUiJ475h35OE=</DigestValue>
      </Reference>
      <Reference URI="/word/document.xml?ContentType=application/vnd.openxmlformats-officedocument.wordprocessingml.document.main+xml">
        <DigestMethod Algorithm="http://www.w3.org/2001/04/xmlenc#sha256"/>
        <DigestValue>UxXy0EbYkyojciDXGSbtmu3Yz+6xjIg1sQaMAanFi90=</DigestValue>
      </Reference>
      <Reference URI="/word/endnotes.xml?ContentType=application/vnd.openxmlformats-officedocument.wordprocessingml.endnotes+xml">
        <DigestMethod Algorithm="http://www.w3.org/2001/04/xmlenc#sha256"/>
        <DigestValue>vL5mf+9aw9GIZtvFmOTftPl8ogJ0CIoTjwve6zyVksE=</DigestValue>
      </Reference>
      <Reference URI="/word/fontTable.xml?ContentType=application/vnd.openxmlformats-officedocument.wordprocessingml.fontTable+xml">
        <DigestMethod Algorithm="http://www.w3.org/2001/04/xmlenc#sha256"/>
        <DigestValue>PLDmQnThARFPrBlbyQgT9z48b6D9W1pBICSxbckm90M=</DigestValue>
      </Reference>
      <Reference URI="/word/footer1.xml?ContentType=application/vnd.openxmlformats-officedocument.wordprocessingml.footer+xml">
        <DigestMethod Algorithm="http://www.w3.org/2001/04/xmlenc#sha256"/>
        <DigestValue>Y5xV9dP5NPe5JBsG97twMj+5wVvLOA8GG3IFdxnzRPs=</DigestValue>
      </Reference>
      <Reference URI="/word/footnotes.xml?ContentType=application/vnd.openxmlformats-officedocument.wordprocessingml.footnotes+xml">
        <DigestMethod Algorithm="http://www.w3.org/2001/04/xmlenc#sha256"/>
        <DigestValue>K5lEf7cSE9kWHmGuyy+eoeUwe/ev8yEcXdd7TAjYzcM=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GZ3DuJelBqKm+6pqL4hRV184RSDwFbNyy4Xsa92lfNU=</DigestValue>
      </Reference>
      <Reference URI="/word/settings.xml?ContentType=application/vnd.openxmlformats-officedocument.wordprocessingml.settings+xml">
        <DigestMethod Algorithm="http://www.w3.org/2001/04/xmlenc#sha256"/>
        <DigestValue>iMNehQAtjE/Wx4g6CegK2NNXiCYB/VFY6oV2HP3dH94=</DigestValue>
      </Reference>
      <Reference URI="/word/styles.xml?ContentType=application/vnd.openxmlformats-officedocument.wordprocessingml.styles+xml">
        <DigestMethod Algorithm="http://www.w3.org/2001/04/xmlenc#sha256"/>
        <DigestValue>wqqDyVPXcxK5jwe0dyDjls8uJG7Z4o1AMi5AhcLGMvA=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Ncwn+y+QbW82+sL2kFGezQdA99+qgeHyE9/hzakC/fs=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2023-03-30T06:20:19Z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2023-03-30T06:20:19Z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485B0-258C-4E5B-A0DF-5DE4F845F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5</Pages>
  <Words>2160</Words>
  <Characters>12745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74</cp:revision>
  <cp:lastPrinted>2018-08-08T13:48:00Z</cp:lastPrinted>
  <dcterms:created xsi:type="dcterms:W3CDTF">2021-09-20T07:59:00Z</dcterms:created>
  <dcterms:modified xsi:type="dcterms:W3CDTF">2023-03-30T06:20:00Z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